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0"/>
        <w:gridCol w:w="5056"/>
      </w:tblGrid>
      <w:tr w:rsidR="00A01B1C" w14:paraId="71C39A3B" w14:textId="77777777" w:rsidTr="0097298E">
        <w:tc>
          <w:tcPr>
            <w:tcW w:w="4788" w:type="dxa"/>
          </w:tcPr>
          <w:p w14:paraId="5BF10356" w14:textId="11D7630C" w:rsidR="00CE76F4" w:rsidRPr="00CE76F4" w:rsidRDefault="004806BB" w:rsidP="00CE76F4">
            <w:pPr>
              <w:pStyle w:val="Heading1"/>
              <w:outlineLvl w:val="0"/>
              <w:rPr>
                <w:sz w:val="40"/>
                <w:szCs w:val="40"/>
              </w:rPr>
            </w:pPr>
            <w:r w:rsidRPr="00A75E76">
              <w:rPr>
                <w:sz w:val="40"/>
                <w:szCs w:val="40"/>
              </w:rPr>
              <w:t xml:space="preserve">Kosmos Journal </w:t>
            </w:r>
            <w:r w:rsidRPr="00A75E76">
              <w:rPr>
                <w:sz w:val="40"/>
                <w:szCs w:val="40"/>
              </w:rPr>
              <w:br/>
              <w:t>Global Ambassador Program</w:t>
            </w:r>
            <w:r w:rsidR="00CE76F4">
              <w:rPr>
                <w:sz w:val="40"/>
                <w:szCs w:val="40"/>
              </w:rPr>
              <w:t xml:space="preserve"> Information and Action Plan.</w:t>
            </w:r>
            <w:bookmarkStart w:id="0" w:name="_GoBack"/>
            <w:bookmarkEnd w:id="0"/>
          </w:p>
          <w:p w14:paraId="0351C613" w14:textId="419067F5" w:rsidR="00CE76F4" w:rsidRPr="00CE76F4" w:rsidRDefault="00CE76F4" w:rsidP="00CE76F4"/>
        </w:tc>
        <w:tc>
          <w:tcPr>
            <w:tcW w:w="4788" w:type="dxa"/>
          </w:tcPr>
          <w:p w14:paraId="732872A8" w14:textId="77777777" w:rsidR="00A01B1C" w:rsidRDefault="00A75E76" w:rsidP="0097298E">
            <w:pPr>
              <w:pStyle w:val="Logo"/>
            </w:pPr>
            <w:r>
              <w:rPr>
                <w:noProof/>
              </w:rPr>
              <w:drawing>
                <wp:inline distT="0" distB="0" distL="0" distR="0" wp14:anchorId="4B16D5D6" wp14:editId="46165426">
                  <wp:extent cx="3073400" cy="1422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ctangl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3400" cy="14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00BC4C" w14:textId="77777777" w:rsidR="008D0133" w:rsidRPr="0036244F" w:rsidRDefault="00855A6B" w:rsidP="00855A6B">
      <w:pPr>
        <w:pStyle w:val="Heading2"/>
      </w:pPr>
      <w:r>
        <w:t>Contact Information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724"/>
        <w:gridCol w:w="6852"/>
      </w:tblGrid>
      <w:tr w:rsidR="008D0133" w14:paraId="444B0974" w14:textId="77777777" w:rsidTr="00855A6B">
        <w:tc>
          <w:tcPr>
            <w:tcW w:w="2724" w:type="dxa"/>
            <w:tcBorders>
              <w:top w:val="single" w:sz="4" w:space="0" w:color="BFBFBF" w:themeColor="background1" w:themeShade="BF"/>
            </w:tcBorders>
            <w:vAlign w:val="center"/>
          </w:tcPr>
          <w:p w14:paraId="4F449AFB" w14:textId="77777777" w:rsidR="008D0133" w:rsidRPr="00112AFE" w:rsidRDefault="008D0133" w:rsidP="00A01B1C">
            <w:r>
              <w:t>Name</w:t>
            </w:r>
          </w:p>
        </w:tc>
        <w:tc>
          <w:tcPr>
            <w:tcW w:w="6852" w:type="dxa"/>
            <w:tcBorders>
              <w:top w:val="single" w:sz="4" w:space="0" w:color="BFBFBF" w:themeColor="background1" w:themeShade="BF"/>
            </w:tcBorders>
            <w:vAlign w:val="center"/>
          </w:tcPr>
          <w:p w14:paraId="15FA7444" w14:textId="77777777" w:rsidR="008D0133" w:rsidRDefault="008D0133"/>
        </w:tc>
      </w:tr>
      <w:tr w:rsidR="008D0133" w14:paraId="6803A7F2" w14:textId="77777777" w:rsidTr="00855A6B">
        <w:tc>
          <w:tcPr>
            <w:tcW w:w="2724" w:type="dxa"/>
            <w:vAlign w:val="center"/>
          </w:tcPr>
          <w:p w14:paraId="0DB67C30" w14:textId="77777777" w:rsidR="008D0133" w:rsidRPr="00112AFE" w:rsidRDefault="008D0133" w:rsidP="00A01B1C">
            <w:r>
              <w:t xml:space="preserve">Street </w:t>
            </w:r>
            <w:r w:rsidRPr="00112AFE">
              <w:t>Address</w:t>
            </w:r>
          </w:p>
        </w:tc>
        <w:tc>
          <w:tcPr>
            <w:tcW w:w="6852" w:type="dxa"/>
            <w:vAlign w:val="center"/>
          </w:tcPr>
          <w:p w14:paraId="2CC6F722" w14:textId="77777777" w:rsidR="008D0133" w:rsidRDefault="008D0133"/>
        </w:tc>
      </w:tr>
      <w:tr w:rsidR="008D0133" w14:paraId="6212F770" w14:textId="77777777" w:rsidTr="00855A6B">
        <w:tc>
          <w:tcPr>
            <w:tcW w:w="2724" w:type="dxa"/>
            <w:vAlign w:val="center"/>
          </w:tcPr>
          <w:p w14:paraId="6F4ECB86" w14:textId="77777777" w:rsidR="008D0133" w:rsidRPr="00112AFE" w:rsidRDefault="008D0133" w:rsidP="00A01B1C">
            <w:r>
              <w:t>City ST ZIP Code</w:t>
            </w:r>
          </w:p>
        </w:tc>
        <w:tc>
          <w:tcPr>
            <w:tcW w:w="6852" w:type="dxa"/>
            <w:vAlign w:val="center"/>
          </w:tcPr>
          <w:p w14:paraId="3CE2C100" w14:textId="77777777" w:rsidR="008D0133" w:rsidRDefault="008D0133"/>
        </w:tc>
      </w:tr>
      <w:tr w:rsidR="000D071C" w14:paraId="32FB876C" w14:textId="77777777" w:rsidTr="00855A6B">
        <w:tc>
          <w:tcPr>
            <w:tcW w:w="2724" w:type="dxa"/>
            <w:vAlign w:val="center"/>
          </w:tcPr>
          <w:p w14:paraId="0CAB66BF" w14:textId="77777777" w:rsidR="000D071C" w:rsidRDefault="000D071C" w:rsidP="00A01B1C">
            <w:r>
              <w:t>Country</w:t>
            </w:r>
          </w:p>
        </w:tc>
        <w:tc>
          <w:tcPr>
            <w:tcW w:w="6852" w:type="dxa"/>
            <w:vAlign w:val="center"/>
          </w:tcPr>
          <w:p w14:paraId="269165CF" w14:textId="77777777" w:rsidR="000D071C" w:rsidRDefault="000D071C"/>
        </w:tc>
      </w:tr>
      <w:tr w:rsidR="008D0133" w14:paraId="1294D4A1" w14:textId="77777777" w:rsidTr="00855A6B">
        <w:tc>
          <w:tcPr>
            <w:tcW w:w="2724" w:type="dxa"/>
            <w:vAlign w:val="center"/>
          </w:tcPr>
          <w:p w14:paraId="7687102D" w14:textId="77777777" w:rsidR="008D0133" w:rsidRPr="00112AFE" w:rsidRDefault="004806BB" w:rsidP="00A01B1C">
            <w:r>
              <w:t>Contact Number</w:t>
            </w:r>
          </w:p>
        </w:tc>
        <w:tc>
          <w:tcPr>
            <w:tcW w:w="6852" w:type="dxa"/>
            <w:vAlign w:val="center"/>
          </w:tcPr>
          <w:p w14:paraId="3684754D" w14:textId="77777777" w:rsidR="008D0133" w:rsidRDefault="008D0133"/>
        </w:tc>
      </w:tr>
      <w:tr w:rsidR="008D0133" w14:paraId="14E487F1" w14:textId="77777777" w:rsidTr="00855A6B">
        <w:tc>
          <w:tcPr>
            <w:tcW w:w="2724" w:type="dxa"/>
            <w:vAlign w:val="center"/>
          </w:tcPr>
          <w:p w14:paraId="72ADED2A" w14:textId="77777777" w:rsidR="008D0133" w:rsidRPr="00112AFE" w:rsidRDefault="004806BB" w:rsidP="00A01B1C">
            <w:r>
              <w:t>Web Site</w:t>
            </w:r>
          </w:p>
        </w:tc>
        <w:tc>
          <w:tcPr>
            <w:tcW w:w="6852" w:type="dxa"/>
            <w:vAlign w:val="center"/>
          </w:tcPr>
          <w:p w14:paraId="15706BCE" w14:textId="77777777" w:rsidR="008D0133" w:rsidRDefault="008D0133"/>
        </w:tc>
      </w:tr>
      <w:tr w:rsidR="008D0133" w14:paraId="40208F66" w14:textId="77777777" w:rsidTr="00855A6B">
        <w:tc>
          <w:tcPr>
            <w:tcW w:w="2724" w:type="dxa"/>
            <w:vAlign w:val="center"/>
          </w:tcPr>
          <w:p w14:paraId="1E3FF4AE" w14:textId="77777777" w:rsidR="008D0133" w:rsidRPr="00112AFE" w:rsidRDefault="008D0133" w:rsidP="00A01B1C">
            <w:r w:rsidRPr="00112AFE">
              <w:t>E-</w:t>
            </w:r>
            <w:r>
              <w:t>M</w:t>
            </w:r>
            <w:r w:rsidRPr="00112AFE">
              <w:t>ail</w:t>
            </w:r>
            <w:r>
              <w:t xml:space="preserve"> Address</w:t>
            </w:r>
          </w:p>
        </w:tc>
        <w:tc>
          <w:tcPr>
            <w:tcW w:w="6852" w:type="dxa"/>
            <w:vAlign w:val="center"/>
          </w:tcPr>
          <w:p w14:paraId="169A7FAB" w14:textId="77777777" w:rsidR="008D0133" w:rsidRDefault="008D0133"/>
        </w:tc>
      </w:tr>
    </w:tbl>
    <w:p w14:paraId="3C2A1273" w14:textId="77777777" w:rsidR="00855A6B" w:rsidRDefault="004806BB" w:rsidP="00855A6B">
      <w:pPr>
        <w:pStyle w:val="Heading2"/>
      </w:pPr>
      <w:r>
        <w:t>Geography</w:t>
      </w:r>
    </w:p>
    <w:p w14:paraId="351289D0" w14:textId="77777777" w:rsidR="0097298E" w:rsidRPr="0097298E" w:rsidRDefault="004806BB" w:rsidP="0097298E">
      <w:pPr>
        <w:pStyle w:val="Heading3"/>
      </w:pPr>
      <w:r>
        <w:t>I reside in /regularly travel to / am familiar with:</w:t>
      </w:r>
    </w:p>
    <w:tbl>
      <w:tblPr>
        <w:tblStyle w:val="TableGrid"/>
        <w:tblW w:w="4995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788"/>
        <w:gridCol w:w="4778"/>
      </w:tblGrid>
      <w:tr w:rsidR="004806BB" w14:paraId="23B89EAF" w14:textId="77777777" w:rsidTr="004806BB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DC7B5" w14:textId="77777777" w:rsidR="008D0133" w:rsidRPr="00112AFE" w:rsidRDefault="001C200E" w:rsidP="004806BB">
            <w:r>
              <w:fldChar w:fldCharType="begin"/>
            </w:r>
            <w:r w:rsidR="008D0133">
              <w:instrText xml:space="preserve"> MACROBUTTON  DoFieldClick ___ </w:instrText>
            </w:r>
            <w:r>
              <w:fldChar w:fldCharType="end"/>
            </w:r>
            <w:r w:rsidR="004806BB">
              <w:t>Europe</w:t>
            </w: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327C0" w14:textId="77777777" w:rsidR="008D0133" w:rsidRDefault="001C200E" w:rsidP="004806BB">
            <w:r>
              <w:fldChar w:fldCharType="begin"/>
            </w:r>
            <w:r w:rsidR="008D0133">
              <w:instrText xml:space="preserve"> MACROBUTTON  DoFieldClick ___ </w:instrText>
            </w:r>
            <w:r>
              <w:fldChar w:fldCharType="end"/>
            </w:r>
            <w:r w:rsidR="004806BB">
              <w:t>Far East/Asia/Australia</w:t>
            </w:r>
          </w:p>
        </w:tc>
      </w:tr>
      <w:tr w:rsidR="004806BB" w14:paraId="68D491CD" w14:textId="77777777" w:rsidTr="004806BB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C604F" w14:textId="77777777" w:rsidR="008D0133" w:rsidRPr="00112AFE" w:rsidRDefault="001C200E" w:rsidP="004806BB">
            <w:r>
              <w:fldChar w:fldCharType="begin"/>
            </w:r>
            <w:r w:rsidR="008D0133">
              <w:instrText xml:space="preserve"> MACROBUTTON  DoFieldClick ___ </w:instrText>
            </w:r>
            <w:r>
              <w:fldChar w:fldCharType="end"/>
            </w:r>
            <w:r w:rsidR="004806BB">
              <w:t>Africa/South Africa</w:t>
            </w: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7B480" w14:textId="77777777" w:rsidR="008D0133" w:rsidRDefault="001C200E" w:rsidP="004806BB">
            <w:r w:rsidRPr="00866592">
              <w:fldChar w:fldCharType="begin"/>
            </w:r>
            <w:r w:rsidR="008D0133" w:rsidRPr="00866592">
              <w:instrText xml:space="preserve"> MACROBUTTON  DoFieldClick ___ </w:instrText>
            </w:r>
            <w:r w:rsidRPr="00866592">
              <w:fldChar w:fldCharType="end"/>
            </w:r>
            <w:r w:rsidR="004806BB">
              <w:t>Central America/South America</w:t>
            </w:r>
          </w:p>
        </w:tc>
      </w:tr>
      <w:tr w:rsidR="004806BB" w14:paraId="15FF6093" w14:textId="77777777" w:rsidTr="004806BB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A56B1" w14:textId="77777777" w:rsidR="008D0133" w:rsidRPr="00112AFE" w:rsidRDefault="001C200E" w:rsidP="004806BB">
            <w:r>
              <w:fldChar w:fldCharType="begin"/>
            </w:r>
            <w:r w:rsidR="008D0133">
              <w:instrText xml:space="preserve"> MACROBUTTON  DoFieldClick ___ </w:instrText>
            </w:r>
            <w:r>
              <w:fldChar w:fldCharType="end"/>
            </w:r>
            <w:r w:rsidR="004806BB">
              <w:t>Middle East/North Africa</w:t>
            </w: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C8962" w14:textId="77777777" w:rsidR="008D0133" w:rsidRDefault="001C200E" w:rsidP="004806BB">
            <w:r>
              <w:fldChar w:fldCharType="begin"/>
            </w:r>
            <w:r w:rsidR="008D0133">
              <w:instrText xml:space="preserve"> MACROBUTTON  DoFieldClick ___ </w:instrText>
            </w:r>
            <w:r>
              <w:fldChar w:fldCharType="end"/>
            </w:r>
            <w:r w:rsidR="004806BB">
              <w:t>US/Canada</w:t>
            </w:r>
            <w:r w:rsidR="00D262E5">
              <w:t>/Mexico</w:t>
            </w:r>
          </w:p>
        </w:tc>
      </w:tr>
    </w:tbl>
    <w:p w14:paraId="0128B76E" w14:textId="77777777" w:rsidR="008D0133" w:rsidRDefault="004806BB" w:rsidP="00855A6B">
      <w:pPr>
        <w:pStyle w:val="Heading2"/>
      </w:pPr>
      <w:r>
        <w:t xml:space="preserve">Personal and Professional </w:t>
      </w:r>
    </w:p>
    <w:p w14:paraId="1211AA24" w14:textId="77777777" w:rsidR="0097298E" w:rsidRPr="0097298E" w:rsidRDefault="004806BB" w:rsidP="0097298E">
      <w:pPr>
        <w:pStyle w:val="Heading3"/>
      </w:pPr>
      <w:r>
        <w:t>I am affiliated with the following organization(s):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8D0133" w14:paraId="30FE72C0" w14:textId="77777777" w:rsidTr="004806BB">
        <w:tc>
          <w:tcPr>
            <w:tcW w:w="9576" w:type="dxa"/>
            <w:vAlign w:val="center"/>
          </w:tcPr>
          <w:p w14:paraId="4AB8DCE1" w14:textId="77777777" w:rsidR="008D0133" w:rsidRPr="00112AFE" w:rsidRDefault="001C200E" w:rsidP="004806BB">
            <w:r>
              <w:fldChar w:fldCharType="begin"/>
            </w:r>
            <w:r w:rsidR="008D0133">
              <w:instrText xml:space="preserve"> MACROBUTTON  DoFieldClick ___ </w:instrText>
            </w:r>
            <w:r>
              <w:fldChar w:fldCharType="end"/>
            </w:r>
            <w:r w:rsidR="004806BB">
              <w:t>College/University/Library</w:t>
            </w:r>
          </w:p>
        </w:tc>
      </w:tr>
      <w:tr w:rsidR="008D0133" w14:paraId="070A14D1" w14:textId="77777777" w:rsidTr="004806BB">
        <w:tc>
          <w:tcPr>
            <w:tcW w:w="9576" w:type="dxa"/>
            <w:vAlign w:val="center"/>
          </w:tcPr>
          <w:p w14:paraId="2C850B2A" w14:textId="77777777" w:rsidR="008D0133" w:rsidRPr="00112AFE" w:rsidRDefault="001C200E" w:rsidP="004806BB">
            <w:r>
              <w:fldChar w:fldCharType="begin"/>
            </w:r>
            <w:r w:rsidR="008D0133">
              <w:instrText xml:space="preserve"> MACROBUTTON  DoFieldClick ___ </w:instrText>
            </w:r>
            <w:r>
              <w:fldChar w:fldCharType="end"/>
            </w:r>
            <w:r w:rsidR="004806BB">
              <w:t>Governmental Organization</w:t>
            </w:r>
          </w:p>
        </w:tc>
      </w:tr>
      <w:tr w:rsidR="008D0133" w14:paraId="64FBF7CE" w14:textId="77777777" w:rsidTr="004806BB">
        <w:tc>
          <w:tcPr>
            <w:tcW w:w="9576" w:type="dxa"/>
            <w:vAlign w:val="center"/>
          </w:tcPr>
          <w:p w14:paraId="28CD3F23" w14:textId="77777777" w:rsidR="008D0133" w:rsidRPr="00112AFE" w:rsidRDefault="001C200E" w:rsidP="004806BB">
            <w:r>
              <w:fldChar w:fldCharType="begin"/>
            </w:r>
            <w:r w:rsidR="008D0133">
              <w:instrText xml:space="preserve"> MACROBUTTON  DoFieldClick ___ </w:instrText>
            </w:r>
            <w:r>
              <w:fldChar w:fldCharType="end"/>
            </w:r>
            <w:r w:rsidR="004806BB">
              <w:t>Non-Governmental Organization (NGO)</w:t>
            </w:r>
          </w:p>
        </w:tc>
      </w:tr>
      <w:tr w:rsidR="008D0133" w14:paraId="139636D6" w14:textId="77777777" w:rsidTr="004806BB">
        <w:tc>
          <w:tcPr>
            <w:tcW w:w="9576" w:type="dxa"/>
            <w:vAlign w:val="center"/>
          </w:tcPr>
          <w:p w14:paraId="315E8EBA" w14:textId="77777777" w:rsidR="008D0133" w:rsidRPr="00112AFE" w:rsidRDefault="001C200E" w:rsidP="004806BB">
            <w:r>
              <w:fldChar w:fldCharType="begin"/>
            </w:r>
            <w:r w:rsidR="008D0133">
              <w:instrText xml:space="preserve"> MACROBUTTON  DoFieldClick ___ </w:instrText>
            </w:r>
            <w:r>
              <w:fldChar w:fldCharType="end"/>
            </w:r>
            <w:r w:rsidR="004806BB">
              <w:t>Other Non-Profit</w:t>
            </w:r>
          </w:p>
        </w:tc>
      </w:tr>
      <w:tr w:rsidR="008D0133" w14:paraId="3198BF2E" w14:textId="77777777" w:rsidTr="004806BB">
        <w:tc>
          <w:tcPr>
            <w:tcW w:w="9576" w:type="dxa"/>
            <w:vAlign w:val="center"/>
          </w:tcPr>
          <w:p w14:paraId="04C26B3D" w14:textId="77777777" w:rsidR="008D0133" w:rsidRPr="00112AFE" w:rsidRDefault="001C200E" w:rsidP="004806BB">
            <w:r>
              <w:fldChar w:fldCharType="begin"/>
            </w:r>
            <w:r w:rsidR="008D0133">
              <w:instrText xml:space="preserve"> MACROBUTTON  DoFieldClick ___ </w:instrText>
            </w:r>
            <w:r>
              <w:fldChar w:fldCharType="end"/>
            </w:r>
            <w:r w:rsidR="004806BB">
              <w:t>Publishing/Media</w:t>
            </w:r>
          </w:p>
        </w:tc>
      </w:tr>
      <w:tr w:rsidR="008D0133" w14:paraId="138A7165" w14:textId="77777777" w:rsidTr="004806BB">
        <w:tc>
          <w:tcPr>
            <w:tcW w:w="9576" w:type="dxa"/>
            <w:vAlign w:val="center"/>
          </w:tcPr>
          <w:p w14:paraId="4BEB0E25" w14:textId="77777777" w:rsidR="008D0133" w:rsidRPr="00112AFE" w:rsidRDefault="001C200E" w:rsidP="004806BB">
            <w:r>
              <w:fldChar w:fldCharType="begin"/>
            </w:r>
            <w:r w:rsidR="008D0133">
              <w:instrText xml:space="preserve"> MACROBUTTON  DoFieldClick ___ </w:instrText>
            </w:r>
            <w:r>
              <w:fldChar w:fldCharType="end"/>
            </w:r>
            <w:r w:rsidR="004806BB">
              <w:t>Business Sector</w:t>
            </w:r>
          </w:p>
        </w:tc>
      </w:tr>
      <w:tr w:rsidR="008D0133" w:rsidRPr="00112AFE" w14:paraId="70FCE6D6" w14:textId="77777777" w:rsidTr="004806BB">
        <w:tc>
          <w:tcPr>
            <w:tcW w:w="9576" w:type="dxa"/>
            <w:vAlign w:val="center"/>
          </w:tcPr>
          <w:p w14:paraId="412CDBE6" w14:textId="77777777" w:rsidR="008D0133" w:rsidRPr="00112AFE" w:rsidRDefault="004806BB" w:rsidP="004806BB">
            <w:r>
              <w:fldChar w:fldCharType="begin"/>
            </w:r>
            <w:r>
              <w:instrText xml:space="preserve"> MACROBUTTON  DoFieldClick ___ </w:instrText>
            </w:r>
            <w:r>
              <w:fldChar w:fldCharType="end"/>
            </w:r>
            <w:r>
              <w:t>Think Tank</w:t>
            </w:r>
          </w:p>
        </w:tc>
      </w:tr>
      <w:tr w:rsidR="008D0133" w:rsidRPr="00112AFE" w14:paraId="2E0DDFC6" w14:textId="77777777" w:rsidTr="004806BB">
        <w:tc>
          <w:tcPr>
            <w:tcW w:w="9576" w:type="dxa"/>
            <w:vAlign w:val="center"/>
          </w:tcPr>
          <w:p w14:paraId="3130893E" w14:textId="77777777" w:rsidR="008D0133" w:rsidRPr="00112AFE" w:rsidRDefault="004806BB" w:rsidP="004806BB">
            <w:r>
              <w:fldChar w:fldCharType="begin"/>
            </w:r>
            <w:r>
              <w:instrText xml:space="preserve"> MACROBUTTON  DoFieldClick ___ </w:instrText>
            </w:r>
            <w:r>
              <w:fldChar w:fldCharType="end"/>
            </w:r>
            <w:r>
              <w:t>Other (Please elaborate)</w:t>
            </w:r>
          </w:p>
        </w:tc>
      </w:tr>
    </w:tbl>
    <w:p w14:paraId="654E7702" w14:textId="77777777" w:rsidR="008D0133" w:rsidRDefault="008D0133">
      <w:pPr>
        <w:pStyle w:val="Heading2"/>
      </w:pPr>
    </w:p>
    <w:p w14:paraId="0E387DE4" w14:textId="77777777" w:rsidR="00855A6B" w:rsidRPr="00855A6B" w:rsidRDefault="004806BB" w:rsidP="00855A6B">
      <w:pPr>
        <w:pStyle w:val="Heading3"/>
      </w:pPr>
      <w:r>
        <w:t>Please describe in more detail your professional or personal affiliations as designated above:</w:t>
      </w:r>
    </w:p>
    <w:tbl>
      <w:tblPr>
        <w:tblStyle w:val="TableGrid"/>
        <w:tblW w:w="4989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555"/>
      </w:tblGrid>
      <w:tr w:rsidR="004806BB" w14:paraId="14488F65" w14:textId="77777777" w:rsidTr="004806BB">
        <w:trPr>
          <w:trHeight w:hRule="exact" w:val="1804"/>
        </w:trPr>
        <w:tc>
          <w:tcPr>
            <w:tcW w:w="95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8425877" w14:textId="77777777" w:rsidR="008D0133" w:rsidRPr="00112AFE" w:rsidRDefault="008D0133"/>
        </w:tc>
      </w:tr>
    </w:tbl>
    <w:p w14:paraId="3EB1D814" w14:textId="77777777" w:rsidR="004806BB" w:rsidRDefault="004806BB" w:rsidP="004806BB">
      <w:pPr>
        <w:rPr>
          <w:rFonts w:asciiTheme="majorHAnsi" w:hAnsiTheme="majorHAnsi" w:cs="Arial"/>
          <w:b/>
          <w:bCs/>
          <w:iCs/>
          <w:color w:val="4F6228" w:themeColor="accent3" w:themeShade="80"/>
          <w:sz w:val="22"/>
          <w:szCs w:val="28"/>
        </w:rPr>
      </w:pPr>
    </w:p>
    <w:p w14:paraId="47BB4E8F" w14:textId="77777777" w:rsidR="004806BB" w:rsidRDefault="004806BB">
      <w:pPr>
        <w:spacing w:before="0" w:after="0"/>
        <w:rPr>
          <w:rFonts w:asciiTheme="majorHAnsi" w:hAnsiTheme="majorHAnsi" w:cs="Arial"/>
          <w:b/>
          <w:bCs/>
          <w:iCs/>
          <w:color w:val="4F6228" w:themeColor="accent3" w:themeShade="80"/>
          <w:sz w:val="22"/>
          <w:szCs w:val="28"/>
        </w:rPr>
      </w:pPr>
    </w:p>
    <w:p w14:paraId="77C18EE0" w14:textId="77777777" w:rsidR="004806BB" w:rsidRDefault="004806BB" w:rsidP="004806BB">
      <w:pPr>
        <w:pStyle w:val="Heading2"/>
      </w:pPr>
      <w:r>
        <w:t>Global Ambassador Action Plan</w:t>
      </w:r>
    </w:p>
    <w:p w14:paraId="579319CA" w14:textId="77777777" w:rsidR="004806BB" w:rsidRDefault="004806BB" w:rsidP="004806BB"/>
    <w:p w14:paraId="4151424F" w14:textId="77777777" w:rsidR="004806BB" w:rsidRPr="004806BB" w:rsidRDefault="004806BB" w:rsidP="004806BB">
      <w:r>
        <w:t>As a Kosmos Global Ambassador, I plan to:</w:t>
      </w:r>
    </w:p>
    <w:tbl>
      <w:tblPr>
        <w:tblStyle w:val="TableGrid"/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576"/>
      </w:tblGrid>
      <w:tr w:rsidR="004806BB" w14:paraId="21616613" w14:textId="77777777" w:rsidTr="004806BB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9A810" w14:textId="77777777" w:rsidR="004806BB" w:rsidRPr="00112AFE" w:rsidRDefault="004806BB" w:rsidP="004806BB">
            <w:r>
              <w:fldChar w:fldCharType="begin"/>
            </w:r>
            <w:r>
              <w:instrText xml:space="preserve"> MACROBUTTON  DoFieldClick ___ </w:instrText>
            </w:r>
            <w:r>
              <w:fldChar w:fldCharType="end"/>
            </w:r>
            <w:r>
              <w:t xml:space="preserve">Distribute copies of </w:t>
            </w:r>
            <w:r w:rsidRPr="00D262E5">
              <w:rPr>
                <w:i/>
              </w:rPr>
              <w:t>Kosmos Journal</w:t>
            </w:r>
            <w:r>
              <w:t xml:space="preserve"> to countries and individuals around the world</w:t>
            </w:r>
          </w:p>
        </w:tc>
      </w:tr>
      <w:tr w:rsidR="004806BB" w14:paraId="7961099A" w14:textId="77777777" w:rsidTr="004806BB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5AED6" w14:textId="77777777" w:rsidR="004806BB" w:rsidRPr="00112AFE" w:rsidRDefault="004806BB" w:rsidP="004806BB">
            <w:r>
              <w:fldChar w:fldCharType="begin"/>
            </w:r>
            <w:r>
              <w:instrText xml:space="preserve"> MACROBUTTON  DoFieldClick ___ </w:instrText>
            </w:r>
            <w:r>
              <w:fldChar w:fldCharType="end"/>
            </w:r>
            <w:r>
              <w:t>Use</w:t>
            </w:r>
            <w:r w:rsidR="00D262E5">
              <w:t xml:space="preserve"> articles from</w:t>
            </w:r>
            <w:r>
              <w:t xml:space="preserve"> </w:t>
            </w:r>
            <w:r w:rsidRPr="00D262E5">
              <w:rPr>
                <w:i/>
              </w:rPr>
              <w:t>Kosmos Journal</w:t>
            </w:r>
            <w:r w:rsidR="00D262E5">
              <w:t xml:space="preserve"> in my classroom, l</w:t>
            </w:r>
            <w:r>
              <w:t>ibrary or organization</w:t>
            </w:r>
          </w:p>
        </w:tc>
      </w:tr>
      <w:tr w:rsidR="004806BB" w14:paraId="78098EFF" w14:textId="77777777" w:rsidTr="004806BB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A4C30" w14:textId="77777777" w:rsidR="004806BB" w:rsidRPr="00112AFE" w:rsidRDefault="004806BB" w:rsidP="004806BB">
            <w:r>
              <w:fldChar w:fldCharType="begin"/>
            </w:r>
            <w:r>
              <w:instrText xml:space="preserve"> MACROBUTTON  DoFieldClick ___ </w:instrText>
            </w:r>
            <w:r>
              <w:fldChar w:fldCharType="end"/>
            </w:r>
            <w:r>
              <w:t xml:space="preserve">Provide email addresses of contacts for the </w:t>
            </w:r>
            <w:r w:rsidRPr="00D262E5">
              <w:rPr>
                <w:i/>
              </w:rPr>
              <w:t>Kosmos Journal</w:t>
            </w:r>
            <w:r>
              <w:t xml:space="preserve"> newsletter</w:t>
            </w:r>
          </w:p>
        </w:tc>
      </w:tr>
      <w:tr w:rsidR="004806BB" w14:paraId="55C34A32" w14:textId="77777777" w:rsidTr="004806BB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FCA5E" w14:textId="77777777" w:rsidR="004806BB" w:rsidRPr="00112AFE" w:rsidRDefault="004806BB" w:rsidP="004806BB">
            <w:r>
              <w:fldChar w:fldCharType="begin"/>
            </w:r>
            <w:r>
              <w:instrText xml:space="preserve"> MACROBUTTON  DoFieldClick ___ </w:instrText>
            </w:r>
            <w:r>
              <w:fldChar w:fldCharType="end"/>
            </w:r>
            <w:r>
              <w:t xml:space="preserve">Promote </w:t>
            </w:r>
            <w:r w:rsidRPr="00D262E5">
              <w:rPr>
                <w:i/>
              </w:rPr>
              <w:t>Kosmos Journal</w:t>
            </w:r>
            <w:r>
              <w:t xml:space="preserve"> at conferences and speaking engagements</w:t>
            </w:r>
          </w:p>
        </w:tc>
      </w:tr>
      <w:tr w:rsidR="004806BB" w14:paraId="2FDFB0E4" w14:textId="77777777" w:rsidTr="004806BB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23608" w14:textId="77777777" w:rsidR="004806BB" w:rsidRPr="00112AFE" w:rsidRDefault="004806BB" w:rsidP="004806BB">
            <w:r>
              <w:fldChar w:fldCharType="begin"/>
            </w:r>
            <w:r>
              <w:instrText xml:space="preserve"> MACROBUTTON  DoFieldClick ___ </w:instrText>
            </w:r>
            <w:r>
              <w:fldChar w:fldCharType="end"/>
            </w:r>
            <w:r>
              <w:t xml:space="preserve">Promote </w:t>
            </w:r>
            <w:r w:rsidRPr="00D262E5">
              <w:rPr>
                <w:i/>
              </w:rPr>
              <w:t>Kosmos Journal</w:t>
            </w:r>
            <w:r>
              <w:t xml:space="preserve"> on my Facebook page, Twitter feed and other social media</w:t>
            </w:r>
          </w:p>
        </w:tc>
      </w:tr>
      <w:tr w:rsidR="004806BB" w14:paraId="7F8F8ADF" w14:textId="77777777" w:rsidTr="004806BB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1E874" w14:textId="77777777" w:rsidR="004806BB" w:rsidRPr="00112AFE" w:rsidRDefault="004806BB" w:rsidP="004806BB">
            <w:r>
              <w:fldChar w:fldCharType="begin"/>
            </w:r>
            <w:r>
              <w:instrText xml:space="preserve"> MACROBUTTON  DoFieldClick ___ </w:instrText>
            </w:r>
            <w:r>
              <w:fldChar w:fldCharType="end"/>
            </w:r>
            <w:r>
              <w:t xml:space="preserve">Identify appropriate distributors for </w:t>
            </w:r>
            <w:r w:rsidRPr="00D262E5">
              <w:rPr>
                <w:i/>
              </w:rPr>
              <w:t>Kosmos Journal</w:t>
            </w:r>
            <w:r>
              <w:t xml:space="preserve"> (university libraries, retail stores etc.)</w:t>
            </w:r>
          </w:p>
        </w:tc>
      </w:tr>
      <w:tr w:rsidR="004806BB" w:rsidRPr="00112AFE" w14:paraId="72868A09" w14:textId="77777777" w:rsidTr="004806BB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F79F5" w14:textId="77777777" w:rsidR="004806BB" w:rsidRPr="00112AFE" w:rsidRDefault="004806BB" w:rsidP="004806BB">
            <w:r>
              <w:fldChar w:fldCharType="begin"/>
            </w:r>
            <w:r>
              <w:instrText xml:space="preserve"> MACROBUTTON  DoFieldClick ___ </w:instrText>
            </w:r>
            <w:r>
              <w:fldChar w:fldCharType="end"/>
            </w:r>
            <w:r>
              <w:t>Translate mission statement and articles for use on the web site</w:t>
            </w:r>
          </w:p>
        </w:tc>
      </w:tr>
      <w:tr w:rsidR="00D262E5" w:rsidRPr="00112AFE" w14:paraId="45D3457F" w14:textId="77777777" w:rsidTr="004806BB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A79E6" w14:textId="77777777" w:rsidR="00D262E5" w:rsidRPr="00112AFE" w:rsidRDefault="00D262E5" w:rsidP="00D262E5">
            <w:r>
              <w:fldChar w:fldCharType="begin"/>
            </w:r>
            <w:r>
              <w:instrText xml:space="preserve"> MACROBUTTON  DoFieldClick ___ </w:instrText>
            </w:r>
            <w:r>
              <w:fldChar w:fldCharType="end"/>
            </w:r>
            <w:r>
              <w:t xml:space="preserve">Publish </w:t>
            </w:r>
            <w:r w:rsidRPr="00D262E5">
              <w:rPr>
                <w:i/>
              </w:rPr>
              <w:t xml:space="preserve">Kosmos Digest </w:t>
            </w:r>
            <w:r>
              <w:t>e-zine in language other than English</w:t>
            </w:r>
          </w:p>
        </w:tc>
      </w:tr>
      <w:tr w:rsidR="00D262E5" w:rsidRPr="00112AFE" w14:paraId="66AE5F24" w14:textId="77777777" w:rsidTr="004806BB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DE3EA" w14:textId="77777777" w:rsidR="00D262E5" w:rsidRDefault="00D262E5" w:rsidP="004806BB">
            <w:pPr>
              <w:pStyle w:val="Heading2"/>
              <w:outlineLvl w:val="1"/>
            </w:pPr>
            <w:r>
              <w:t>Previous Volunteer Experience</w:t>
            </w:r>
          </w:p>
          <w:p w14:paraId="76BD6C7C" w14:textId="77777777" w:rsidR="00D262E5" w:rsidRPr="00855A6B" w:rsidRDefault="00D262E5" w:rsidP="004806BB">
            <w:pPr>
              <w:pStyle w:val="Heading3"/>
              <w:outlineLvl w:val="2"/>
            </w:pPr>
            <w:r w:rsidRPr="00CB121E">
              <w:t xml:space="preserve">Summarize </w:t>
            </w:r>
            <w:r>
              <w:t>your previous volunteer experience.</w:t>
            </w:r>
          </w:p>
          <w:tbl>
            <w:tblPr>
              <w:tblStyle w:val="TableGrid"/>
              <w:tblW w:w="5000" w:type="pct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ook w:val="01E0" w:firstRow="1" w:lastRow="1" w:firstColumn="1" w:lastColumn="1" w:noHBand="0" w:noVBand="0"/>
            </w:tblPr>
            <w:tblGrid>
              <w:gridCol w:w="9350"/>
            </w:tblGrid>
            <w:tr w:rsidR="00D262E5" w14:paraId="58DD1649" w14:textId="77777777" w:rsidTr="004806BB">
              <w:trPr>
                <w:trHeight w:hRule="exact" w:val="1944"/>
              </w:trPr>
              <w:tc>
                <w:tcPr>
                  <w:tcW w:w="957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14:paraId="5BF7C123" w14:textId="77777777" w:rsidR="00D262E5" w:rsidRDefault="00D262E5" w:rsidP="004806BB"/>
                <w:p w14:paraId="4AB951BA" w14:textId="77777777" w:rsidR="00D262E5" w:rsidRDefault="00D262E5" w:rsidP="004806BB"/>
                <w:p w14:paraId="428129A2" w14:textId="77777777" w:rsidR="00D262E5" w:rsidRDefault="00D262E5" w:rsidP="004806BB"/>
                <w:p w14:paraId="7026F641" w14:textId="77777777" w:rsidR="00D262E5" w:rsidRDefault="00D262E5" w:rsidP="004806BB"/>
                <w:p w14:paraId="21C2039E" w14:textId="77777777" w:rsidR="00D262E5" w:rsidRDefault="00D262E5" w:rsidP="004806BB"/>
                <w:p w14:paraId="2B117C5F" w14:textId="77777777" w:rsidR="00D262E5" w:rsidRPr="00112AFE" w:rsidRDefault="00D262E5" w:rsidP="004806BB"/>
              </w:tc>
            </w:tr>
          </w:tbl>
          <w:p w14:paraId="34ACDD31" w14:textId="77777777" w:rsidR="00D262E5" w:rsidRDefault="00D262E5" w:rsidP="004806BB"/>
        </w:tc>
      </w:tr>
    </w:tbl>
    <w:p w14:paraId="4A84C6B6" w14:textId="77777777" w:rsidR="008D0133" w:rsidRDefault="00A75E76">
      <w:pPr>
        <w:pStyle w:val="Heading2"/>
      </w:pPr>
      <w:r>
        <w:t>Additional Information</w:t>
      </w:r>
    </w:p>
    <w:p w14:paraId="62C81DC4" w14:textId="77777777" w:rsidR="00855A6B" w:rsidRDefault="00A75E76" w:rsidP="00855A6B">
      <w:pPr>
        <w:pStyle w:val="Heading3"/>
      </w:pPr>
      <w:r>
        <w:t>Please let us know any additional information that you believe to be relevant.</w:t>
      </w:r>
    </w:p>
    <w:tbl>
      <w:tblPr>
        <w:tblStyle w:val="TableGrid"/>
        <w:tblW w:w="4999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574"/>
      </w:tblGrid>
      <w:tr w:rsidR="00A75E76" w14:paraId="2E09AA2B" w14:textId="77777777" w:rsidTr="00A75E76">
        <w:trPr>
          <w:trHeight w:val="1907"/>
        </w:trPr>
        <w:tc>
          <w:tcPr>
            <w:tcW w:w="9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2AC664" w14:textId="77777777" w:rsidR="00A75E76" w:rsidRDefault="00A75E76" w:rsidP="000D071C"/>
        </w:tc>
      </w:tr>
    </w:tbl>
    <w:p w14:paraId="43D2042B" w14:textId="77777777" w:rsidR="008D0133" w:rsidRDefault="00A75E76">
      <w:pPr>
        <w:pStyle w:val="Heading2"/>
      </w:pPr>
      <w:r>
        <w:t>Thank You</w:t>
      </w:r>
    </w:p>
    <w:p w14:paraId="6AF6C993" w14:textId="39344092" w:rsidR="00855A6B" w:rsidRDefault="00A75E76" w:rsidP="00855A6B">
      <w:pPr>
        <w:pStyle w:val="Heading3"/>
      </w:pPr>
      <w:r>
        <w:t xml:space="preserve">We at Kosmos </w:t>
      </w:r>
      <w:r w:rsidR="00151A22">
        <w:t>Associates</w:t>
      </w:r>
      <w:r>
        <w:t xml:space="preserve"> thank you for your interest in the Global Ambassador Program. Please return this form to us via email to: </w:t>
      </w:r>
      <w:hyperlink r:id="rId7" w:history="1">
        <w:r w:rsidRPr="00D6404E">
          <w:rPr>
            <w:rStyle w:val="Hyperlink"/>
          </w:rPr>
          <w:t>info@kosmosjournal.org</w:t>
        </w:r>
      </w:hyperlink>
      <w:r>
        <w:t xml:space="preserve">, along with a copy of your </w:t>
      </w:r>
      <w:proofErr w:type="gramStart"/>
      <w:r>
        <w:t>cv</w:t>
      </w:r>
      <w:proofErr w:type="gramEnd"/>
      <w:r>
        <w:t xml:space="preserve"> or resume. We will be in touch after we have reviewed your action plan.</w:t>
      </w:r>
    </w:p>
    <w:p w14:paraId="189FF215" w14:textId="77777777" w:rsidR="00855A6B" w:rsidRPr="00855A6B" w:rsidRDefault="00855A6B" w:rsidP="00855A6B">
      <w:pPr>
        <w:pStyle w:val="Heading3"/>
      </w:pPr>
      <w:r>
        <w:t xml:space="preserve">Thank you for completing this </w:t>
      </w:r>
      <w:r w:rsidR="00A75E76">
        <w:t>action plan</w:t>
      </w:r>
      <w:r>
        <w:t xml:space="preserve"> and for your interest in volunteering with us.</w:t>
      </w:r>
      <w:r w:rsidR="00D262E5">
        <w:t xml:space="preserve">  Please be assured that all information on this form is confidential.</w:t>
      </w:r>
    </w:p>
    <w:sectPr w:rsidR="00855A6B" w:rsidRPr="00855A6B" w:rsidSect="001C200E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6BB"/>
    <w:rsid w:val="000D071C"/>
    <w:rsid w:val="00151A22"/>
    <w:rsid w:val="001C200E"/>
    <w:rsid w:val="004806BB"/>
    <w:rsid w:val="004A0A03"/>
    <w:rsid w:val="00855A6B"/>
    <w:rsid w:val="008D0133"/>
    <w:rsid w:val="0097298E"/>
    <w:rsid w:val="00993B1C"/>
    <w:rsid w:val="00A01B1C"/>
    <w:rsid w:val="00A75E76"/>
    <w:rsid w:val="00CE76F4"/>
    <w:rsid w:val="00D262E5"/>
    <w:rsid w:val="00DC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D375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98E"/>
    <w:pPr>
      <w:spacing w:before="40" w:after="40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A01B1C"/>
    <w:pPr>
      <w:keepNext/>
      <w:spacing w:before="240" w:after="60"/>
      <w:outlineLvl w:val="0"/>
    </w:pPr>
    <w:rPr>
      <w:rFonts w:asciiTheme="majorHAnsi" w:hAnsiTheme="majorHAnsi" w:cs="Arial"/>
      <w:b/>
      <w:bCs/>
      <w:color w:val="4F6228" w:themeColor="accent3" w:themeShade="80"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97298E"/>
    <w:pPr>
      <w:keepNext/>
      <w:shd w:val="clear" w:color="auto" w:fill="EAF1DD" w:themeFill="accent3" w:themeFillTint="33"/>
      <w:spacing w:before="240" w:after="60"/>
      <w:outlineLvl w:val="1"/>
    </w:pPr>
    <w:rPr>
      <w:rFonts w:asciiTheme="majorHAnsi" w:hAnsiTheme="majorHAnsi" w:cs="Arial"/>
      <w:b/>
      <w:bCs/>
      <w:iCs/>
      <w:color w:val="4F6228" w:themeColor="accent3" w:themeShade="80"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298E"/>
    <w:pPr>
      <w:keepNext/>
      <w:spacing w:after="20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C200E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97298E"/>
    <w:rPr>
      <w:rFonts w:asciiTheme="minorHAnsi" w:hAnsiTheme="minorHAnsi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B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B1C"/>
    <w:rPr>
      <w:rFonts w:ascii="Tahoma" w:hAnsi="Tahoma" w:cs="Tahoma"/>
      <w:sz w:val="16"/>
      <w:szCs w:val="16"/>
    </w:rPr>
  </w:style>
  <w:style w:type="paragraph" w:customStyle="1" w:styleId="Logo">
    <w:name w:val="Logo"/>
    <w:basedOn w:val="Normal"/>
    <w:qFormat/>
    <w:rsid w:val="0097298E"/>
    <w:pPr>
      <w:jc w:val="right"/>
    </w:pPr>
    <w:rPr>
      <w:szCs w:val="20"/>
    </w:rPr>
  </w:style>
  <w:style w:type="character" w:styleId="Hyperlink">
    <w:name w:val="Hyperlink"/>
    <w:basedOn w:val="DefaultParagraphFont"/>
    <w:uiPriority w:val="99"/>
    <w:unhideWhenUsed/>
    <w:rsid w:val="00A75E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98E"/>
    <w:pPr>
      <w:spacing w:before="40" w:after="40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A01B1C"/>
    <w:pPr>
      <w:keepNext/>
      <w:spacing w:before="240" w:after="60"/>
      <w:outlineLvl w:val="0"/>
    </w:pPr>
    <w:rPr>
      <w:rFonts w:asciiTheme="majorHAnsi" w:hAnsiTheme="majorHAnsi" w:cs="Arial"/>
      <w:b/>
      <w:bCs/>
      <w:color w:val="4F6228" w:themeColor="accent3" w:themeShade="80"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97298E"/>
    <w:pPr>
      <w:keepNext/>
      <w:shd w:val="clear" w:color="auto" w:fill="EAF1DD" w:themeFill="accent3" w:themeFillTint="33"/>
      <w:spacing w:before="240" w:after="60"/>
      <w:outlineLvl w:val="1"/>
    </w:pPr>
    <w:rPr>
      <w:rFonts w:asciiTheme="majorHAnsi" w:hAnsiTheme="majorHAnsi" w:cs="Arial"/>
      <w:b/>
      <w:bCs/>
      <w:iCs/>
      <w:color w:val="4F6228" w:themeColor="accent3" w:themeShade="80"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298E"/>
    <w:pPr>
      <w:keepNext/>
      <w:spacing w:after="20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C200E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97298E"/>
    <w:rPr>
      <w:rFonts w:asciiTheme="minorHAnsi" w:hAnsiTheme="minorHAnsi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B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B1C"/>
    <w:rPr>
      <w:rFonts w:ascii="Tahoma" w:hAnsi="Tahoma" w:cs="Tahoma"/>
      <w:sz w:val="16"/>
      <w:szCs w:val="16"/>
    </w:rPr>
  </w:style>
  <w:style w:type="paragraph" w:customStyle="1" w:styleId="Logo">
    <w:name w:val="Logo"/>
    <w:basedOn w:val="Normal"/>
    <w:qFormat/>
    <w:rsid w:val="0097298E"/>
    <w:pPr>
      <w:jc w:val="right"/>
    </w:pPr>
    <w:rPr>
      <w:szCs w:val="20"/>
    </w:rPr>
  </w:style>
  <w:style w:type="character" w:styleId="Hyperlink">
    <w:name w:val="Hyperlink"/>
    <w:basedOn w:val="DefaultParagraphFont"/>
    <w:uiPriority w:val="99"/>
    <w:unhideWhenUsed/>
    <w:rsid w:val="00A75E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hyperlink" Target="mailto:info@kosmosjournal.or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private:var:folders:qz:ndxf9fk16klf_98fcn5wgn4h0000gn:T:TC02807202999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BD44636-7B2B-4C57-B722-40693DCFC0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TC028072029991</Template>
  <TotalTime>1</TotalTime>
  <Pages>2</Pages>
  <Words>417</Words>
  <Characters>2383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Volunteer application</vt:lpstr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Volunteer application</dc:title>
  <dc:creator>Ruth Hanavan</dc:creator>
  <cp:keywords/>
  <cp:lastModifiedBy>Ruth Hanavan</cp:lastModifiedBy>
  <cp:revision>2</cp:revision>
  <cp:lastPrinted>2003-07-23T17:40:00Z</cp:lastPrinted>
  <dcterms:created xsi:type="dcterms:W3CDTF">2013-02-27T18:50:00Z</dcterms:created>
  <dcterms:modified xsi:type="dcterms:W3CDTF">2013-02-27T18:50:00Z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TC010196511033</vt:lpwstr>
  </property>
</Properties>
</file>